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B3" w:rsidRPr="00881533" w:rsidRDefault="000855E8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347B3" w:rsidRPr="00881533">
        <w:rPr>
          <w:rFonts w:ascii="Times New Roman" w:hAnsi="Times New Roman" w:cs="Times New Roman"/>
          <w:b/>
          <w:sz w:val="24"/>
          <w:szCs w:val="24"/>
        </w:rPr>
        <w:t xml:space="preserve"> – Formularz ofertowy 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7B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9FB" w:rsidRDefault="007559FB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9FB" w:rsidRPr="00881533" w:rsidRDefault="007559FB" w:rsidP="00E347B3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:rsidR="00E347B3" w:rsidRPr="00881533" w:rsidRDefault="00E347B3" w:rsidP="00E347B3">
      <w:pPr>
        <w:spacing w:after="0" w:line="264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Pieczęć Oferenta</w:t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  <w:t xml:space="preserve">       Miejscowość, data </w:t>
      </w:r>
      <w:r w:rsidRPr="00881533">
        <w:rPr>
          <w:rFonts w:ascii="Times New Roman" w:hAnsi="Times New Roman" w:cs="Times New Roman"/>
          <w:sz w:val="24"/>
          <w:szCs w:val="24"/>
        </w:rPr>
        <w:tab/>
      </w:r>
      <w:r w:rsidRPr="0088153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</w:p>
    <w:p w:rsidR="00E347B3" w:rsidRDefault="00E347B3" w:rsidP="00E347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70" w:rsidRDefault="00A50770" w:rsidP="00E347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70" w:rsidRPr="00881533" w:rsidRDefault="00A50770" w:rsidP="00E347B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53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A50770" w:rsidRDefault="00A50770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Dane Oferenta: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Imię i Nazwisko*……………………………………………………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 xml:space="preserve">lub 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Nazwa Firmy/Instytucji*………………………………………………………………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Adres ………………………………………………………………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NIP………………………… REGON …………………………….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Nr KRS 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Osoba do kontaktu: ………………………………………………..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Tel./Fax. ……………………………………………………………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Adres e – mail………………………………………………………</w:t>
      </w:r>
    </w:p>
    <w:p w:rsidR="00E347B3" w:rsidRPr="00881533" w:rsidRDefault="00E347B3" w:rsidP="00E347B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7B3" w:rsidRPr="007559FB" w:rsidRDefault="00E347B3" w:rsidP="007559FB">
      <w:pPr>
        <w:pStyle w:val="Nagwek2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881533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E347B3" w:rsidRPr="00881533" w:rsidRDefault="00E347B3" w:rsidP="00E347B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5210" w:rsidRPr="009A5210" w:rsidRDefault="00E347B3" w:rsidP="009A5210">
      <w:pPr>
        <w:pStyle w:val="Nagwek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pacing w:val="2"/>
        </w:rPr>
      </w:pPr>
      <w:r w:rsidRPr="007559FB">
        <w:rPr>
          <w:sz w:val="24"/>
          <w:szCs w:val="24"/>
        </w:rPr>
        <w:t>Odpowiadając na ogłoszenie opublikowane w Bazie Kon</w:t>
      </w:r>
      <w:r w:rsidR="007559FB">
        <w:rPr>
          <w:sz w:val="24"/>
          <w:szCs w:val="24"/>
        </w:rPr>
        <w:t>k</w:t>
      </w:r>
      <w:r w:rsidRPr="007559FB">
        <w:rPr>
          <w:sz w:val="24"/>
          <w:szCs w:val="24"/>
        </w:rPr>
        <w:t>urencyjności</w:t>
      </w:r>
      <w:r w:rsidR="007559FB">
        <w:rPr>
          <w:sz w:val="24"/>
          <w:szCs w:val="24"/>
        </w:rPr>
        <w:t xml:space="preserve"> za</w:t>
      </w:r>
      <w:r w:rsidRPr="007559FB">
        <w:rPr>
          <w:sz w:val="24"/>
          <w:szCs w:val="24"/>
        </w:rPr>
        <w:t xml:space="preserve"> </w:t>
      </w:r>
      <w:r w:rsidR="007559FB" w:rsidRPr="00881533">
        <w:rPr>
          <w:sz w:val="24"/>
          <w:szCs w:val="24"/>
        </w:rPr>
        <w:t xml:space="preserve">nr BK </w:t>
      </w:r>
      <w:r w:rsidR="009A5210" w:rsidRPr="009A5210">
        <w:rPr>
          <w:b w:val="0"/>
          <w:bCs w:val="0"/>
          <w:color w:val="000000"/>
          <w:spacing w:val="2"/>
          <w:sz w:val="24"/>
          <w:szCs w:val="24"/>
        </w:rPr>
        <w:t>2026-112415-261539</w:t>
      </w:r>
    </w:p>
    <w:p w:rsidR="00E347B3" w:rsidRDefault="00E347B3" w:rsidP="00E347B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na realizację zadania</w:t>
      </w:r>
      <w:r w:rsidR="007559FB" w:rsidRPr="007559FB">
        <w:rPr>
          <w:rFonts w:ascii="Times New Roman" w:hAnsi="Times New Roman" w:cs="Times New Roman"/>
          <w:sz w:val="24"/>
          <w:szCs w:val="24"/>
        </w:rPr>
        <w:t xml:space="preserve"> </w:t>
      </w:r>
      <w:r w:rsidRPr="007559FB">
        <w:rPr>
          <w:rFonts w:ascii="Times New Roman" w:hAnsi="Times New Roman" w:cs="Times New Roman"/>
          <w:sz w:val="24"/>
          <w:szCs w:val="24"/>
        </w:rPr>
        <w:t>pn.</w:t>
      </w:r>
      <w:r w:rsidR="00A50770">
        <w:rPr>
          <w:rFonts w:ascii="Times New Roman" w:hAnsi="Times New Roman" w:cs="Times New Roman"/>
          <w:sz w:val="24"/>
          <w:szCs w:val="24"/>
        </w:rPr>
        <w:t xml:space="preserve"> </w:t>
      </w:r>
      <w:r w:rsidRPr="007559FB">
        <w:rPr>
          <w:rFonts w:ascii="Times New Roman" w:hAnsi="Times New Roman" w:cs="Times New Roman"/>
          <w:b/>
          <w:kern w:val="2"/>
          <w:sz w:val="24"/>
          <w:szCs w:val="24"/>
          <w:lang w:eastAsia="en-US"/>
        </w:rPr>
        <w:t>„</w:t>
      </w:r>
      <w:r w:rsidR="00A50770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S</w:t>
      </w:r>
      <w:r w:rsidR="007559FB" w:rsidRPr="007559FB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ukcesywna, bezgotówkowa dostawa paliwa płynnego - oleju napędowego na potrzeby Gminnego Centrum Usług Społecznych w Szczytnie od lutego 2026 r. do grudnia 2028 r.</w:t>
      </w:r>
      <w:r w:rsidRPr="007559FB">
        <w:rPr>
          <w:rFonts w:ascii="Times New Roman" w:hAnsi="Times New Roman" w:cs="Times New Roman"/>
          <w:b/>
          <w:kern w:val="2"/>
          <w:sz w:val="24"/>
          <w:szCs w:val="24"/>
          <w:lang w:eastAsia="en-US"/>
        </w:rPr>
        <w:t>”</w:t>
      </w:r>
      <w:r w:rsidRPr="007559FB">
        <w:rPr>
          <w:rFonts w:ascii="Times New Roman" w:hAnsi="Times New Roman" w:cs="Times New Roman"/>
          <w:sz w:val="24"/>
          <w:szCs w:val="24"/>
        </w:rPr>
        <w:t>, zgodnie z wymaganiami określonymi w Specyfikacji Warunków Zamówienia</w:t>
      </w:r>
      <w:r w:rsidRPr="007559FB">
        <w:rPr>
          <w:rFonts w:ascii="Times New Roman" w:hAnsi="Times New Roman" w:cs="Times New Roman"/>
          <w:bCs/>
          <w:sz w:val="24"/>
          <w:szCs w:val="24"/>
        </w:rPr>
        <w:t xml:space="preserve"> składamy niniejszą ofertę</w:t>
      </w:r>
      <w:r w:rsidR="00EC3F70">
        <w:rPr>
          <w:rFonts w:ascii="Times New Roman" w:hAnsi="Times New Roman" w:cs="Times New Roman"/>
          <w:bCs/>
          <w:sz w:val="24"/>
          <w:szCs w:val="24"/>
        </w:rPr>
        <w:t xml:space="preserve"> na</w:t>
      </w:r>
      <w:r w:rsidRPr="007559FB">
        <w:rPr>
          <w:rFonts w:ascii="Times New Roman" w:hAnsi="Times New Roman" w:cs="Times New Roman"/>
          <w:bCs/>
          <w:sz w:val="24"/>
          <w:szCs w:val="24"/>
        </w:rPr>
        <w:t>:</w:t>
      </w:r>
    </w:p>
    <w:p w:rsidR="00A50770" w:rsidRPr="007559FB" w:rsidRDefault="009A5210" w:rsidP="00A50770">
      <w:pPr>
        <w:ind w:left="284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I – dostawa oleju napędowego w okresie luty </w:t>
      </w:r>
      <w:r w:rsidR="00EC3F70">
        <w:rPr>
          <w:rFonts w:ascii="Times New Roman" w:hAnsi="Times New Roman" w:cs="Times New Roman"/>
          <w:b/>
          <w:sz w:val="24"/>
          <w:szCs w:val="24"/>
        </w:rPr>
        <w:t xml:space="preserve">– grudzień </w:t>
      </w:r>
      <w:r>
        <w:rPr>
          <w:rFonts w:ascii="Times New Roman" w:hAnsi="Times New Roman" w:cs="Times New Roman"/>
          <w:b/>
          <w:sz w:val="24"/>
          <w:szCs w:val="24"/>
        </w:rPr>
        <w:t xml:space="preserve">2026 </w:t>
      </w:r>
      <w:r w:rsidR="00EC3F70">
        <w:rPr>
          <w:rFonts w:ascii="Times New Roman" w:hAnsi="Times New Roman" w:cs="Times New Roman"/>
          <w:b/>
          <w:sz w:val="24"/>
          <w:szCs w:val="24"/>
        </w:rPr>
        <w:t>r.</w:t>
      </w:r>
    </w:p>
    <w:p w:rsidR="007559FB" w:rsidRPr="007559FB" w:rsidRDefault="007559FB" w:rsidP="00A507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1) oferujemy wykonanie usług objętych zamówieniem, stosując niżej wymienione stawki:</w:t>
      </w:r>
    </w:p>
    <w:p w:rsidR="007559FB" w:rsidRPr="007559FB" w:rsidRDefault="00A50770" w:rsidP="00A507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cena</w:t>
      </w:r>
      <w:r w:rsidR="007559FB" w:rsidRPr="007559FB">
        <w:rPr>
          <w:rFonts w:ascii="Times New Roman" w:hAnsi="Times New Roman" w:cs="Times New Roman"/>
          <w:sz w:val="24"/>
          <w:szCs w:val="24"/>
        </w:rPr>
        <w:t xml:space="preserve"> za wykonanie całości przedmiotu zamówienia wynosi kwotę netto ....................... zł (słownie: ................................................................................................................................. zł), natomiast wraz z należnym podatkiem VAT zgodnie z obowiązującą stawką wynosi kwotę brutto.......................zł(słownie .............................................................................................. zł).</w:t>
      </w:r>
    </w:p>
    <w:p w:rsidR="007559FB" w:rsidRPr="007559FB" w:rsidRDefault="007559FB" w:rsidP="00A507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Zgodnie z poniższym wyliczeniem: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9"/>
        <w:gridCol w:w="1556"/>
        <w:gridCol w:w="567"/>
        <w:gridCol w:w="1564"/>
        <w:gridCol w:w="1271"/>
        <w:gridCol w:w="1417"/>
        <w:gridCol w:w="851"/>
        <w:gridCol w:w="1485"/>
      </w:tblGrid>
      <w:tr w:rsidR="007559FB" w:rsidRPr="007559FB" w:rsidTr="00DB6C74">
        <w:tc>
          <w:tcPr>
            <w:tcW w:w="499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</w:t>
            </w:r>
          </w:p>
        </w:tc>
        <w:tc>
          <w:tcPr>
            <w:tcW w:w="1556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</w:p>
        </w:tc>
        <w:tc>
          <w:tcPr>
            <w:tcW w:w="56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564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za litr</w:t>
            </w:r>
          </w:p>
        </w:tc>
        <w:tc>
          <w:tcPr>
            <w:tcW w:w="1271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Oferowany rabat w %</w:t>
            </w:r>
          </w:p>
        </w:tc>
        <w:tc>
          <w:tcPr>
            <w:tcW w:w="141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 rabatem</w:t>
            </w:r>
          </w:p>
        </w:tc>
        <w:tc>
          <w:tcPr>
            <w:tcW w:w="851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Ilość w litrach</w:t>
            </w:r>
          </w:p>
        </w:tc>
        <w:tc>
          <w:tcPr>
            <w:tcW w:w="1485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Wartość brutto z rabatem (cena x litry)</w:t>
            </w:r>
          </w:p>
        </w:tc>
      </w:tr>
      <w:tr w:rsidR="007559FB" w:rsidRPr="007559FB" w:rsidTr="00DB6C74">
        <w:tc>
          <w:tcPr>
            <w:tcW w:w="499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56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1564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559FB" w:rsidRPr="007559FB" w:rsidRDefault="00EC3F70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0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9FB" w:rsidRPr="007559F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</w:tcPr>
          <w:p w:rsidR="007559FB" w:rsidRPr="007559FB" w:rsidRDefault="007559FB" w:rsidP="00DB6C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7B3" w:rsidRPr="007559FB" w:rsidRDefault="00E347B3" w:rsidP="00E347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3F70" w:rsidRPr="007559FB" w:rsidRDefault="00EC3F70" w:rsidP="00EC3F70">
      <w:pPr>
        <w:ind w:left="284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II – dostawa oleju napędowego w 2027 r.</w:t>
      </w:r>
    </w:p>
    <w:p w:rsidR="00EC3F70" w:rsidRPr="007559FB" w:rsidRDefault="00EC3F70" w:rsidP="00EC3F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1) oferujemy wykonanie usług objętych zamówieniem, stosując niżej wymienione stawki:</w:t>
      </w:r>
    </w:p>
    <w:p w:rsidR="00EC3F70" w:rsidRPr="007559FB" w:rsidRDefault="00EC3F70" w:rsidP="00EC3F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cena</w:t>
      </w:r>
      <w:r w:rsidRPr="007559FB">
        <w:rPr>
          <w:rFonts w:ascii="Times New Roman" w:hAnsi="Times New Roman" w:cs="Times New Roman"/>
          <w:sz w:val="24"/>
          <w:szCs w:val="24"/>
        </w:rPr>
        <w:t xml:space="preserve"> za wykonanie całości przedmiotu zamówienia wynosi kwotę netto ....................... zł (słownie: ................................................................................................................................. zł), natomiast wraz z należnym podatkiem VAT zgodnie z obowiązującą stawką wynosi kwotę brutto.......................zł(słownie .............................................................................................. zł).</w:t>
      </w:r>
    </w:p>
    <w:p w:rsidR="00EC3F70" w:rsidRPr="007559FB" w:rsidRDefault="00EC3F70" w:rsidP="00EC3F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Zgodnie z poniższym wyliczeniem: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9"/>
        <w:gridCol w:w="1556"/>
        <w:gridCol w:w="567"/>
        <w:gridCol w:w="1564"/>
        <w:gridCol w:w="1271"/>
        <w:gridCol w:w="1417"/>
        <w:gridCol w:w="851"/>
        <w:gridCol w:w="1485"/>
      </w:tblGrid>
      <w:tr w:rsidR="00EC3F70" w:rsidRPr="007559FB" w:rsidTr="009B40EE">
        <w:tc>
          <w:tcPr>
            <w:tcW w:w="499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1556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</w:p>
        </w:tc>
        <w:tc>
          <w:tcPr>
            <w:tcW w:w="56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564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za litr</w:t>
            </w:r>
          </w:p>
        </w:tc>
        <w:tc>
          <w:tcPr>
            <w:tcW w:w="127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Oferowany rabat w %</w:t>
            </w:r>
          </w:p>
        </w:tc>
        <w:tc>
          <w:tcPr>
            <w:tcW w:w="141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 rabatem</w:t>
            </w:r>
          </w:p>
        </w:tc>
        <w:tc>
          <w:tcPr>
            <w:tcW w:w="85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Ilość w litrach</w:t>
            </w:r>
          </w:p>
        </w:tc>
        <w:tc>
          <w:tcPr>
            <w:tcW w:w="1485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Wartość brutto z rabatem (cena x litry)</w:t>
            </w:r>
          </w:p>
        </w:tc>
      </w:tr>
      <w:tr w:rsidR="00EC3F70" w:rsidRPr="007559FB" w:rsidTr="009B40EE">
        <w:tc>
          <w:tcPr>
            <w:tcW w:w="499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56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1564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F70" w:rsidRPr="007559FB" w:rsidRDefault="00EC3F70" w:rsidP="00EC3F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3F70" w:rsidRPr="007559FB" w:rsidRDefault="00EC3F70" w:rsidP="00EC3F70">
      <w:pPr>
        <w:ind w:left="284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III – dostawa oleju napędowego w 2028 r.</w:t>
      </w:r>
    </w:p>
    <w:p w:rsidR="00EC3F70" w:rsidRPr="007559FB" w:rsidRDefault="00EC3F70" w:rsidP="00EC3F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1) oferujemy wykonanie usług objętych zamówieniem, stosując niżej wymienione stawki:</w:t>
      </w:r>
    </w:p>
    <w:p w:rsidR="00EC3F70" w:rsidRPr="007559FB" w:rsidRDefault="00EC3F70" w:rsidP="00EC3F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cena</w:t>
      </w:r>
      <w:r w:rsidRPr="007559FB">
        <w:rPr>
          <w:rFonts w:ascii="Times New Roman" w:hAnsi="Times New Roman" w:cs="Times New Roman"/>
          <w:sz w:val="24"/>
          <w:szCs w:val="24"/>
        </w:rPr>
        <w:t xml:space="preserve"> za wykonanie całości przedmiotu zamówienia wynosi kwotę netto ....................... zł (słownie: ................................................................................................................................. zł), natomiast wraz z należnym podatkiem VAT zgodnie z obowiązującą stawką wynosi kwotę brutto.......................zł(słownie .............................................................................................. zł).</w:t>
      </w:r>
    </w:p>
    <w:p w:rsidR="00EC3F70" w:rsidRPr="007559FB" w:rsidRDefault="00EC3F70" w:rsidP="00EC3F70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9FB">
        <w:rPr>
          <w:rFonts w:ascii="Times New Roman" w:hAnsi="Times New Roman" w:cs="Times New Roman"/>
          <w:sz w:val="24"/>
          <w:szCs w:val="24"/>
        </w:rPr>
        <w:t>Zgodnie z poniższym wyliczeniem: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9"/>
        <w:gridCol w:w="1556"/>
        <w:gridCol w:w="567"/>
        <w:gridCol w:w="1564"/>
        <w:gridCol w:w="1271"/>
        <w:gridCol w:w="1417"/>
        <w:gridCol w:w="851"/>
        <w:gridCol w:w="1485"/>
      </w:tblGrid>
      <w:tr w:rsidR="00EC3F70" w:rsidRPr="007559FB" w:rsidTr="009B40EE">
        <w:tc>
          <w:tcPr>
            <w:tcW w:w="499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</w:t>
            </w:r>
          </w:p>
        </w:tc>
        <w:tc>
          <w:tcPr>
            <w:tcW w:w="1556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</w:p>
        </w:tc>
        <w:tc>
          <w:tcPr>
            <w:tcW w:w="56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564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za litr</w:t>
            </w:r>
          </w:p>
        </w:tc>
        <w:tc>
          <w:tcPr>
            <w:tcW w:w="127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Oferowany rabat w %</w:t>
            </w:r>
          </w:p>
        </w:tc>
        <w:tc>
          <w:tcPr>
            <w:tcW w:w="141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Cena jednostkowa brutto z rabatem</w:t>
            </w:r>
          </w:p>
        </w:tc>
        <w:tc>
          <w:tcPr>
            <w:tcW w:w="85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Ilość w litrach</w:t>
            </w:r>
          </w:p>
        </w:tc>
        <w:tc>
          <w:tcPr>
            <w:tcW w:w="1485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Wartość brutto z rabatem (cena x litry)</w:t>
            </w:r>
          </w:p>
        </w:tc>
      </w:tr>
      <w:tr w:rsidR="00EC3F70" w:rsidRPr="007559FB" w:rsidTr="009B40EE">
        <w:tc>
          <w:tcPr>
            <w:tcW w:w="499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56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1564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559F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</w:tcPr>
          <w:p w:rsidR="00EC3F70" w:rsidRPr="007559FB" w:rsidRDefault="00EC3F70" w:rsidP="009B40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F70" w:rsidRPr="007559FB" w:rsidRDefault="00EC3F70" w:rsidP="00EC3F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3F70" w:rsidRPr="00881533" w:rsidRDefault="00EC3F70" w:rsidP="00EC3F70">
      <w:pPr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C3F70" w:rsidRPr="00881533" w:rsidRDefault="00EC3F70" w:rsidP="00EC3F70">
      <w:pPr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47B3" w:rsidRPr="00881533" w:rsidRDefault="00E347B3" w:rsidP="00E347B3">
      <w:pPr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347B3" w:rsidRPr="00A50770" w:rsidRDefault="00E347B3" w:rsidP="00E347B3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50770">
        <w:rPr>
          <w:rFonts w:ascii="Times New Roman" w:hAnsi="Times New Roman" w:cs="Times New Roman"/>
          <w:b/>
          <w:bCs/>
          <w:sz w:val="24"/>
          <w:szCs w:val="24"/>
        </w:rPr>
        <w:t>Oświadczam(y),  że</w:t>
      </w:r>
      <w:r w:rsidRPr="00A50770">
        <w:rPr>
          <w:rFonts w:ascii="Times New Roman" w:hAnsi="Times New Roman" w:cs="Times New Roman"/>
          <w:sz w:val="24"/>
          <w:szCs w:val="24"/>
        </w:rPr>
        <w:t xml:space="preserve">  przedmiot  zamówienia  wykonamy  w  terminie</w:t>
      </w:r>
      <w:r w:rsidR="00A50770" w:rsidRPr="00A50770">
        <w:rPr>
          <w:rFonts w:ascii="Times New Roman" w:hAnsi="Times New Roman" w:cs="Times New Roman"/>
          <w:sz w:val="24"/>
          <w:szCs w:val="24"/>
        </w:rPr>
        <w:t xml:space="preserve"> </w:t>
      </w:r>
      <w:r w:rsidR="00E315FE" w:rsidRPr="00A50770">
        <w:rPr>
          <w:rFonts w:ascii="Times New Roman" w:hAnsi="Times New Roman" w:cs="Times New Roman"/>
          <w:sz w:val="24"/>
          <w:szCs w:val="24"/>
        </w:rPr>
        <w:t xml:space="preserve">   </w:t>
      </w:r>
      <w:r w:rsidRPr="00A50770">
        <w:rPr>
          <w:rFonts w:ascii="Times New Roman" w:hAnsi="Times New Roman" w:cs="Times New Roman"/>
          <w:sz w:val="24"/>
          <w:szCs w:val="24"/>
        </w:rPr>
        <w:t>podanym w Specyfikacji Warunków Zamówienia.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>, że zapoznałem/liśmy się ze Specyfikacją Warunków Zamówienia oraz dokumentacją projektową które w pełni i bez zastrzeżeń akceptujemy oraz zdobyliśmy inne konieczne informacje do właściwego przygotowania oferty.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Oświadczam/y, że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 xml:space="preserve"> uzyskałem/liśmy niezbędne informacje do prawidłowego przygotowania i złożenia oferty.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Oświadczam/y, że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 xml:space="preserve"> w cenie naszej oferty zostały uwzględnione wszystkie koszty wykonania zamówienia.</w:t>
      </w:r>
    </w:p>
    <w:p w:rsidR="00E347B3" w:rsidRDefault="00E347B3" w:rsidP="00E347B3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1533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Oświadczam/y, że</w:t>
      </w:r>
      <w:r w:rsidRPr="00881533">
        <w:rPr>
          <w:rFonts w:ascii="Times New Roman" w:eastAsia="Times New Roman" w:hAnsi="Times New Roman" w:cs="Times New Roman"/>
          <w:sz w:val="24"/>
          <w:szCs w:val="24"/>
        </w:rPr>
        <w:t xml:space="preserve"> zawarte we wzorze umowy warunki zamówienia są przez nas zaakceptowane i zobowiązujemy się w przypadku wyboru naszej oferty do zawarcia umowy, na warunkach określonych w Specyfikacji Warunków Zamówienia, projektowanych postanowieniach umowy oraz w miejscu i terminie określonym przez Zamawiającego;</w:t>
      </w: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Oświadczam, że wypełniłem obowiązki informacyjne przewidziane w art. 13 lub art. 14 RODO</w:t>
      </w:r>
      <w:r w:rsidRPr="00881533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1</w:t>
      </w:r>
      <w:r w:rsidRPr="00881533">
        <w:rPr>
          <w:rFonts w:ascii="Times New Roman" w:hAnsi="Times New Roman" w:cs="Times New Roman"/>
          <w:sz w:val="24"/>
          <w:szCs w:val="24"/>
          <w:lang w:val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347B3" w:rsidRPr="00881533" w:rsidRDefault="00E347B3" w:rsidP="00E347B3">
      <w:pPr>
        <w:pStyle w:val="normaltableau"/>
        <w:spacing w:before="0" w:after="0"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E347B3" w:rsidRPr="00881533" w:rsidRDefault="00E347B3" w:rsidP="00E347B3">
      <w:pPr>
        <w:pStyle w:val="Akapitzlist"/>
        <w:numPr>
          <w:ilvl w:val="0"/>
          <w:numId w:val="3"/>
        </w:numPr>
        <w:suppressAutoHyphens/>
        <w:spacing w:after="0" w:line="30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>Osoba do kontaktów z Zamawiającym..................................................................................</w:t>
      </w:r>
    </w:p>
    <w:p w:rsidR="00E347B3" w:rsidRPr="00881533" w:rsidRDefault="00E347B3" w:rsidP="00E347B3">
      <w:pPr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 xml:space="preserve">      Nr telefonu ................................................, e-mail ...............................................................</w:t>
      </w:r>
    </w:p>
    <w:p w:rsidR="00E347B3" w:rsidRPr="00881533" w:rsidRDefault="00E347B3" w:rsidP="00E347B3">
      <w:pPr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</w:rPr>
        <w:t xml:space="preserve">Dane umożliwiające dostęp do dokumentów potwierdzający umocowanie osoby działającej </w:t>
      </w:r>
      <w:r w:rsidRPr="00881533">
        <w:rPr>
          <w:rFonts w:ascii="Times New Roman" w:hAnsi="Times New Roman" w:cs="Times New Roman"/>
          <w:sz w:val="24"/>
          <w:szCs w:val="24"/>
        </w:rPr>
        <w:br/>
        <w:t>w imieniu wykonawcy znajduje się w bezpłatnych i ogólnodostępnych bazach danych dostępnych pod następującym adresem</w:t>
      </w:r>
      <w:r w:rsidRPr="00881533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881533">
        <w:rPr>
          <w:rFonts w:ascii="Times New Roman" w:hAnsi="Times New Roman" w:cs="Times New Roman"/>
          <w:sz w:val="24"/>
          <w:szCs w:val="24"/>
        </w:rPr>
        <w:t>:</w:t>
      </w:r>
    </w:p>
    <w:p w:rsidR="00E347B3" w:rsidRPr="00881533" w:rsidRDefault="00BB14CB" w:rsidP="00E347B3">
      <w:pPr>
        <w:pStyle w:val="Standard"/>
        <w:suppressAutoHyphens w:val="0"/>
        <w:autoSpaceDE w:val="0"/>
        <w:spacing w:line="276" w:lineRule="auto"/>
        <w:ind w:left="360" w:right="44"/>
        <w:jc w:val="both"/>
        <w:rPr>
          <w:color w:val="000000"/>
          <w:szCs w:val="24"/>
        </w:rPr>
      </w:pPr>
      <w:sdt>
        <w:sdtPr>
          <w:rPr>
            <w:color w:val="000000"/>
            <w:szCs w:val="24"/>
          </w:rPr>
          <w:id w:val="-1584130072"/>
        </w:sdtPr>
        <w:sdtContent>
          <w:r w:rsidR="00E347B3" w:rsidRPr="00881533">
            <w:rPr>
              <w:rFonts w:eastAsia="MS Gothic" w:hAnsi="MS Gothic"/>
              <w:color w:val="000000"/>
              <w:szCs w:val="24"/>
            </w:rPr>
            <w:t>☐</w:t>
          </w:r>
        </w:sdtContent>
      </w:sdt>
      <w:r w:rsidR="00E347B3" w:rsidRPr="00881533">
        <w:rPr>
          <w:color w:val="000000"/>
          <w:szCs w:val="24"/>
        </w:rPr>
        <w:t xml:space="preserve">  baza  Krajowego   Rejestru  Sądowego   -  </w:t>
      </w:r>
      <w:hyperlink r:id="rId8" w:history="1">
        <w:r w:rsidR="00E347B3" w:rsidRPr="00881533">
          <w:rPr>
            <w:rStyle w:val="Hipercze"/>
            <w:szCs w:val="24"/>
          </w:rPr>
          <w:t>https://ems.ms.gov.pl/krs/</w:t>
        </w:r>
      </w:hyperlink>
    </w:p>
    <w:p w:rsidR="00E347B3" w:rsidRPr="00881533" w:rsidRDefault="00BB14CB" w:rsidP="00E347B3">
      <w:pPr>
        <w:pStyle w:val="Standard"/>
        <w:suppressAutoHyphens w:val="0"/>
        <w:autoSpaceDE w:val="0"/>
        <w:spacing w:line="276" w:lineRule="auto"/>
        <w:ind w:left="360" w:right="44"/>
        <w:jc w:val="both"/>
        <w:rPr>
          <w:color w:val="000000"/>
          <w:szCs w:val="24"/>
        </w:rPr>
      </w:pPr>
      <w:sdt>
        <w:sdtPr>
          <w:rPr>
            <w:color w:val="000000"/>
            <w:szCs w:val="24"/>
            <w:u w:val="single"/>
          </w:rPr>
          <w:id w:val="1794630002"/>
        </w:sdtPr>
        <w:sdtContent>
          <w:r w:rsidR="00E347B3" w:rsidRPr="00881533">
            <w:rPr>
              <w:rFonts w:eastAsia="MS Gothic" w:hAnsi="MS Gothic"/>
              <w:color w:val="000000"/>
              <w:szCs w:val="24"/>
            </w:rPr>
            <w:t>☐</w:t>
          </w:r>
        </w:sdtContent>
      </w:sdt>
      <w:r w:rsidR="00E347B3" w:rsidRPr="00881533">
        <w:rPr>
          <w:color w:val="000000"/>
          <w:szCs w:val="24"/>
        </w:rPr>
        <w:t xml:space="preserve">  baza  Centralnej   Ewidencji  i Informacji  o Działalności  Gospodarczej – </w:t>
      </w:r>
      <w:hyperlink r:id="rId9" w:history="1">
        <w:r w:rsidR="00E347B3" w:rsidRPr="00881533">
          <w:rPr>
            <w:rStyle w:val="Hipercze"/>
            <w:szCs w:val="24"/>
          </w:rPr>
          <w:t>https://prod.ceidg.gov.pl/CEIDG</w:t>
        </w:r>
      </w:hyperlink>
    </w:p>
    <w:p w:rsidR="00E347B3" w:rsidRPr="00881533" w:rsidRDefault="00BB14CB" w:rsidP="00E347B3">
      <w:pPr>
        <w:pStyle w:val="Standard"/>
        <w:suppressAutoHyphens w:val="0"/>
        <w:autoSpaceDE w:val="0"/>
        <w:spacing w:line="276" w:lineRule="auto"/>
        <w:ind w:left="360" w:right="44"/>
        <w:jc w:val="both"/>
        <w:rPr>
          <w:szCs w:val="24"/>
        </w:rPr>
      </w:pPr>
      <w:sdt>
        <w:sdtPr>
          <w:rPr>
            <w:color w:val="000000"/>
            <w:szCs w:val="24"/>
            <w:u w:val="single"/>
          </w:rPr>
          <w:id w:val="1210692370"/>
        </w:sdtPr>
        <w:sdtContent>
          <w:r w:rsidR="00E347B3" w:rsidRPr="00881533">
            <w:rPr>
              <w:rFonts w:eastAsia="MS Gothic" w:hAnsi="MS Gothic"/>
              <w:color w:val="000000"/>
              <w:szCs w:val="24"/>
            </w:rPr>
            <w:t>☐</w:t>
          </w:r>
        </w:sdtContent>
      </w:sdt>
      <w:r w:rsidR="00E347B3" w:rsidRPr="00881533">
        <w:rPr>
          <w:color w:val="000000"/>
          <w:szCs w:val="24"/>
        </w:rPr>
        <w:t xml:space="preserve">  ……………………………………………………… (jeśli dotyczy   wpisać  nazwę oraz adres internetowy bazy danych)</w:t>
      </w:r>
    </w:p>
    <w:p w:rsidR="00E347B3" w:rsidRPr="00881533" w:rsidRDefault="00E347B3" w:rsidP="00E347B3">
      <w:pPr>
        <w:rPr>
          <w:rFonts w:ascii="Times New Roman" w:hAnsi="Times New Roman" w:cs="Times New Roman"/>
          <w:sz w:val="24"/>
          <w:szCs w:val="24"/>
        </w:rPr>
      </w:pPr>
    </w:p>
    <w:p w:rsidR="00E347B3" w:rsidRPr="00881533" w:rsidRDefault="00E347B3" w:rsidP="00E347B3">
      <w:pPr>
        <w:pStyle w:val="normaltableau"/>
        <w:numPr>
          <w:ilvl w:val="0"/>
          <w:numId w:val="3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Załącznikami do niniejszej oferty są:</w:t>
      </w:r>
    </w:p>
    <w:p w:rsidR="00E347B3" w:rsidRPr="00881533" w:rsidRDefault="00E347B3" w:rsidP="00E347B3">
      <w:pPr>
        <w:pStyle w:val="normaltableau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:rsidR="00E347B3" w:rsidRPr="00881533" w:rsidRDefault="00E347B3" w:rsidP="00E347B3">
      <w:pPr>
        <w:pStyle w:val="normaltableau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881533"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:rsidR="00E347B3" w:rsidRPr="00881533" w:rsidRDefault="00E347B3" w:rsidP="005B02A0">
      <w:pPr>
        <w:pStyle w:val="normaltableau"/>
        <w:spacing w:before="0" w:after="0"/>
        <w:ind w:left="708"/>
        <w:rPr>
          <w:rFonts w:ascii="Times New Roman" w:hAnsi="Times New Roman" w:cs="Times New Roman"/>
          <w:sz w:val="24"/>
          <w:szCs w:val="24"/>
        </w:rPr>
      </w:pPr>
    </w:p>
    <w:sectPr w:rsidR="00E347B3" w:rsidRPr="00881533" w:rsidSect="00D965D7">
      <w:headerReference w:type="default" r:id="rId10"/>
      <w:footerReference w:type="default" r:id="rId11"/>
      <w:pgSz w:w="11906" w:h="16838"/>
      <w:pgMar w:top="765" w:right="720" w:bottom="765" w:left="720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59A" w:rsidRDefault="008D459A" w:rsidP="00E347B3">
      <w:pPr>
        <w:spacing w:after="0" w:line="240" w:lineRule="auto"/>
      </w:pPr>
      <w:r>
        <w:separator/>
      </w:r>
    </w:p>
  </w:endnote>
  <w:endnote w:type="continuationSeparator" w:id="1">
    <w:p w:rsidR="008D459A" w:rsidRDefault="008D459A" w:rsidP="00E3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72" w:rsidRDefault="0020764C">
    <w:pPr>
      <w:pStyle w:val="Stopka"/>
      <w:jc w:val="center"/>
    </w:pPr>
    <w:r>
      <w:t xml:space="preserve">Strona </w:t>
    </w:r>
    <w:r w:rsidR="00BB14CB">
      <w:rPr>
        <w:b/>
        <w:bCs/>
      </w:rPr>
      <w:fldChar w:fldCharType="begin"/>
    </w:r>
    <w:r>
      <w:rPr>
        <w:b/>
        <w:bCs/>
      </w:rPr>
      <w:instrText>PAGE</w:instrText>
    </w:r>
    <w:r w:rsidR="00BB14CB">
      <w:rPr>
        <w:b/>
        <w:bCs/>
      </w:rPr>
      <w:fldChar w:fldCharType="separate"/>
    </w:r>
    <w:r w:rsidR="00EC3F70">
      <w:rPr>
        <w:b/>
        <w:bCs/>
        <w:noProof/>
      </w:rPr>
      <w:t>1</w:t>
    </w:r>
    <w:r w:rsidR="00BB14CB">
      <w:rPr>
        <w:b/>
        <w:bCs/>
      </w:rPr>
      <w:fldChar w:fldCharType="end"/>
    </w:r>
    <w:r>
      <w:t xml:space="preserve"> z </w:t>
    </w:r>
    <w:r w:rsidR="00BB14CB">
      <w:rPr>
        <w:b/>
        <w:bCs/>
      </w:rPr>
      <w:fldChar w:fldCharType="begin"/>
    </w:r>
    <w:r>
      <w:rPr>
        <w:b/>
        <w:bCs/>
      </w:rPr>
      <w:instrText>NUMPAGES</w:instrText>
    </w:r>
    <w:r w:rsidR="00BB14CB">
      <w:rPr>
        <w:b/>
        <w:bCs/>
      </w:rPr>
      <w:fldChar w:fldCharType="separate"/>
    </w:r>
    <w:r w:rsidR="00EC3F70">
      <w:rPr>
        <w:b/>
        <w:bCs/>
        <w:noProof/>
      </w:rPr>
      <w:t>4</w:t>
    </w:r>
    <w:r w:rsidR="00BB14CB">
      <w:rPr>
        <w:b/>
        <w:bCs/>
      </w:rPr>
      <w:fldChar w:fldCharType="end"/>
    </w:r>
  </w:p>
  <w:p w:rsidR="00A46C90" w:rsidRDefault="008D45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59A" w:rsidRDefault="008D459A" w:rsidP="00E347B3">
      <w:pPr>
        <w:spacing w:after="0" w:line="240" w:lineRule="auto"/>
      </w:pPr>
      <w:r>
        <w:separator/>
      </w:r>
    </w:p>
  </w:footnote>
  <w:footnote w:type="continuationSeparator" w:id="1">
    <w:p w:rsidR="008D459A" w:rsidRDefault="008D459A" w:rsidP="00E3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533" w:rsidRDefault="00881533">
    <w:pPr>
      <w:pStyle w:val="Nagwek"/>
    </w:pPr>
    <w:r w:rsidRPr="00881533">
      <w:rPr>
        <w:noProof/>
      </w:rPr>
      <w:drawing>
        <wp:inline distT="0" distB="0" distL="0" distR="0">
          <wp:extent cx="5760720" cy="6757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 Light" w:hAnsi="Calibri Light" w:cs="Times New Roman" w:hint="default"/>
      </w:rPr>
    </w:lvl>
  </w:abstractNum>
  <w:abstractNum w:abstractNumId="2">
    <w:nsid w:val="00000004"/>
    <w:multiLevelType w:val="multilevel"/>
    <w:tmpl w:val="9A3804A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/>
        <w:bCs/>
        <w:sz w:val="22"/>
        <w:szCs w:val="22"/>
        <w:lang w:val="pl-PL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C3D1F4F"/>
    <w:multiLevelType w:val="multilevel"/>
    <w:tmpl w:val="82C68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47B3"/>
    <w:rsid w:val="000855E8"/>
    <w:rsid w:val="0020764C"/>
    <w:rsid w:val="00503F8A"/>
    <w:rsid w:val="005A5970"/>
    <w:rsid w:val="005B02A0"/>
    <w:rsid w:val="006D2FDF"/>
    <w:rsid w:val="007559FB"/>
    <w:rsid w:val="007727E4"/>
    <w:rsid w:val="007D4F22"/>
    <w:rsid w:val="00881533"/>
    <w:rsid w:val="008D459A"/>
    <w:rsid w:val="00926125"/>
    <w:rsid w:val="00947935"/>
    <w:rsid w:val="009A5210"/>
    <w:rsid w:val="00A50770"/>
    <w:rsid w:val="00BB14CB"/>
    <w:rsid w:val="00BC1C4C"/>
    <w:rsid w:val="00D26DBA"/>
    <w:rsid w:val="00E315FE"/>
    <w:rsid w:val="00E347B3"/>
    <w:rsid w:val="00EA468B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970"/>
  </w:style>
  <w:style w:type="paragraph" w:styleId="Nagwek2">
    <w:name w:val="heading 2"/>
    <w:basedOn w:val="Normalny"/>
    <w:link w:val="Nagwek2Znak"/>
    <w:uiPriority w:val="9"/>
    <w:qFormat/>
    <w:rsid w:val="007559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7B3"/>
    <w:rPr>
      <w:rFonts w:ascii="Tahoma" w:hAnsi="Tahoma" w:cs="Tahoma"/>
      <w:sz w:val="16"/>
      <w:szCs w:val="16"/>
    </w:rPr>
  </w:style>
  <w:style w:type="character" w:styleId="Hipercze">
    <w:name w:val="Hyperlink"/>
    <w:rsid w:val="00E347B3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347B3"/>
    <w:pPr>
      <w:suppressLineNumbers/>
      <w:tabs>
        <w:tab w:val="center" w:pos="5103"/>
        <w:tab w:val="right" w:pos="102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347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4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qFormat/>
    <w:rsid w:val="00E347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normaltableau">
    <w:name w:val="normal_tableau"/>
    <w:basedOn w:val="Normalny"/>
    <w:qFormat/>
    <w:rsid w:val="00E347B3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zh-CN"/>
    </w:rPr>
  </w:style>
  <w:style w:type="paragraph" w:styleId="Akapitzlist">
    <w:name w:val="List Paragraph"/>
    <w:aliases w:val="Odstavec,CW_Lista,wypunktowanie,Nag 1,Wypunktowanie,List Paragraph1,L1,Numerowanie,Akapit z listą5"/>
    <w:basedOn w:val="Normalny"/>
    <w:uiPriority w:val="34"/>
    <w:qFormat/>
    <w:rsid w:val="00E347B3"/>
    <w:pPr>
      <w:spacing w:line="360" w:lineRule="auto"/>
      <w:ind w:left="720" w:hanging="357"/>
      <w:contextualSpacing/>
      <w:jc w:val="both"/>
    </w:pPr>
    <w:rPr>
      <w:rFonts w:ascii="Calibri" w:eastAsia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7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7B3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7B3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881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1533"/>
  </w:style>
  <w:style w:type="character" w:customStyle="1" w:styleId="Nagwek2Znak">
    <w:name w:val="Nagłówek 2 Znak"/>
    <w:basedOn w:val="Domylnaczcionkaakapitu"/>
    <w:link w:val="Nagwek2"/>
    <w:uiPriority w:val="9"/>
    <w:rsid w:val="007559F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7461-A612-48C2-A01B-C09E815D8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10</cp:revision>
  <dcterms:created xsi:type="dcterms:W3CDTF">2026-01-07T10:28:00Z</dcterms:created>
  <dcterms:modified xsi:type="dcterms:W3CDTF">2026-01-21T10:18:00Z</dcterms:modified>
</cp:coreProperties>
</file>